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9468C7" w:rsidP="009468C7">
            <w:pPr>
              <w:jc w:val="right"/>
              <w:rPr>
                <w:rFonts w:ascii="Times New Roman" w:hAnsi="Times New Roman"/>
                <w:sz w:val="24"/>
              </w:rPr>
            </w:pPr>
            <w:r w:rsidRPr="00C561F7">
              <w:rPr>
                <w:rFonts w:ascii="Times New Roman" w:hAnsi="Times New Roman"/>
                <w:sz w:val="24"/>
              </w:rPr>
              <w:t>Протокол №</w:t>
            </w:r>
            <w:r w:rsidR="00DE7BED" w:rsidRPr="00C561F7">
              <w:rPr>
                <w:rFonts w:ascii="Times New Roman" w:hAnsi="Times New Roman"/>
                <w:sz w:val="24"/>
              </w:rPr>
              <w:t xml:space="preserve"> </w:t>
            </w:r>
            <w:r>
              <w:rPr>
                <w:rFonts w:ascii="Times New Roman" w:hAnsi="Times New Roman"/>
                <w:sz w:val="24"/>
              </w:rPr>
              <w:t>126</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9468C7">
            <w:pPr>
              <w:jc w:val="right"/>
              <w:rPr>
                <w:rFonts w:ascii="Times New Roman" w:hAnsi="Times New Roman"/>
                <w:sz w:val="24"/>
              </w:rPr>
            </w:pPr>
            <w:r w:rsidRPr="00C561F7">
              <w:rPr>
                <w:rFonts w:ascii="Times New Roman" w:hAnsi="Times New Roman"/>
                <w:sz w:val="24"/>
              </w:rPr>
              <w:t>«</w:t>
            </w:r>
            <w:r w:rsidR="009468C7">
              <w:rPr>
                <w:rFonts w:ascii="Times New Roman" w:hAnsi="Times New Roman"/>
                <w:sz w:val="24"/>
              </w:rPr>
              <w:t>02» августа 2016</w:t>
            </w:r>
            <w:r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7F5EBD">
        <w:rPr>
          <w:rFonts w:ascii="Times New Roman" w:hAnsi="Times New Roman"/>
          <w:sz w:val="24"/>
        </w:rPr>
        <w:t>254</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9D0555" w:rsidRPr="00354F82">
        <w:rPr>
          <w:rFonts w:ascii="Times New Roman" w:hAnsi="Times New Roman"/>
          <w:sz w:val="24"/>
        </w:rPr>
        <w:t>6</w:t>
      </w:r>
      <w:r w:rsidRPr="00C561F7">
        <w:rPr>
          <w:rFonts w:ascii="Times New Roman" w:hAnsi="Times New Roman"/>
          <w:sz w:val="24"/>
        </w:rPr>
        <w:t xml:space="preserve"> от </w:t>
      </w:r>
      <w:r w:rsidR="009468C7">
        <w:rPr>
          <w:rFonts w:ascii="Times New Roman" w:hAnsi="Times New Roman"/>
          <w:sz w:val="24"/>
        </w:rPr>
        <w:t>«03» августа 2016г.</w:t>
      </w:r>
    </w:p>
    <w:p w:rsidR="00215857" w:rsidRPr="00340B13" w:rsidRDefault="00DE7BED" w:rsidP="00841D99">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526E0E" w:rsidRPr="00526E0E">
        <w:rPr>
          <w:rFonts w:ascii="Times New Roman" w:hAnsi="Times New Roman"/>
          <w:b/>
          <w:kern w:val="1"/>
          <w:sz w:val="24"/>
          <w:lang w:eastAsia="ar-SA"/>
        </w:rPr>
        <w:t>комплекса работ по загрузке катализаторов в реактора R-801, R-802, R-803, R-804 на блоке установки Гидрокрекинг по производству базовых масел III группы</w:t>
      </w:r>
      <w:r w:rsidR="00841D99" w:rsidRPr="00340B13">
        <w:rPr>
          <w:rFonts w:ascii="Times New Roman" w:hAnsi="Times New Roman"/>
          <w:b/>
          <w:kern w:val="1"/>
          <w:sz w:val="24"/>
          <w:lang w:eastAsia="ar-SA"/>
        </w:rPr>
        <w:t>,</w:t>
      </w:r>
      <w:r w:rsidR="00841D99" w:rsidRPr="00340B13">
        <w:rPr>
          <w:rFonts w:ascii="Times New Roman" w:hAnsi="Times New Roman"/>
          <w:kern w:val="1"/>
          <w:sz w:val="24"/>
          <w:lang w:eastAsia="ar-SA"/>
        </w:rPr>
        <w:t xml:space="preserve"> </w:t>
      </w:r>
      <w:r w:rsidR="003D3853" w:rsidRPr="00340B13">
        <w:rPr>
          <w:rFonts w:ascii="Times New Roman" w:hAnsi="Times New Roman"/>
          <w:kern w:val="1"/>
          <w:sz w:val="24"/>
          <w:lang w:eastAsia="ar-SA"/>
        </w:rPr>
        <w:t xml:space="preserve">согласно Технической документации: раздел 6 базового проекта компании </w:t>
      </w:r>
      <w:r w:rsidR="003D3853" w:rsidRPr="00340B13">
        <w:rPr>
          <w:rFonts w:ascii="Times New Roman" w:hAnsi="Times New Roman"/>
          <w:kern w:val="1"/>
          <w:sz w:val="24"/>
          <w:lang w:val="en-US" w:eastAsia="ar-SA"/>
        </w:rPr>
        <w:t>CLG</w:t>
      </w:r>
      <w:r w:rsidR="003D3853" w:rsidRPr="00340B13">
        <w:rPr>
          <w:rFonts w:ascii="Times New Roman" w:hAnsi="Times New Roman"/>
          <w:kern w:val="1"/>
          <w:sz w:val="24"/>
          <w:lang w:eastAsia="ar-SA"/>
        </w:rPr>
        <w:t xml:space="preserve"> «Работа с катализатором»</w:t>
      </w:r>
      <w:r w:rsidR="00841D99" w:rsidRPr="00340B13">
        <w:rPr>
          <w:rFonts w:ascii="Times New Roman" w:hAnsi="Times New Roman"/>
          <w:kern w:val="1"/>
          <w:sz w:val="24"/>
          <w:lang w:eastAsia="ar-SA"/>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340B13" w:rsidRPr="00340B13">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340B13" w:rsidRPr="00340B13">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472222">
        <w:rPr>
          <w:rFonts w:ascii="Times New Roman" w:hAnsi="Times New Roman"/>
          <w:sz w:val="24"/>
        </w:rPr>
        <w:t xml:space="preserve">Форма </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472222">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472222">
        <w:rPr>
          <w:rFonts w:ascii="Times New Roman" w:hAnsi="Times New Roman" w:cs="Times New Roman"/>
          <w:sz w:val="24"/>
          <w:szCs w:val="24"/>
        </w:rPr>
        <w:t>Форме</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472222">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C26E8">
        <w:rPr>
          <w:rFonts w:ascii="Times New Roman" w:hAnsi="Times New Roman"/>
          <w:b/>
          <w:sz w:val="24"/>
        </w:rPr>
        <w:t>14</w:t>
      </w:r>
      <w:r w:rsidR="007A3D32">
        <w:rPr>
          <w:rFonts w:ascii="Times New Roman" w:hAnsi="Times New Roman"/>
          <w:b/>
          <w:sz w:val="24"/>
        </w:rPr>
        <w:t xml:space="preserve"> </w:t>
      </w:r>
      <w:r w:rsidR="007C26E8">
        <w:rPr>
          <w:rFonts w:ascii="Times New Roman" w:hAnsi="Times New Roman"/>
          <w:b/>
          <w:sz w:val="24"/>
        </w:rPr>
        <w:t>ок</w:t>
      </w:r>
      <w:r w:rsidR="00912291">
        <w:rPr>
          <w:rFonts w:ascii="Times New Roman" w:hAnsi="Times New Roman"/>
          <w:b/>
          <w:sz w:val="24"/>
        </w:rPr>
        <w:t>тября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652C1A">
        <w:rPr>
          <w:rFonts w:ascii="Times New Roman" w:hAnsi="Times New Roman"/>
          <w:sz w:val="24"/>
        </w:rPr>
        <w:t xml:space="preserve">строго </w:t>
      </w:r>
      <w:r w:rsidR="006A7027">
        <w:rPr>
          <w:rFonts w:ascii="Times New Roman" w:hAnsi="Times New Roman"/>
          <w:sz w:val="24"/>
        </w:rPr>
        <w:t>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w:t>
      </w:r>
      <w:r w:rsidR="006A7027">
        <w:rPr>
          <w:rFonts w:ascii="Times New Roman" w:hAnsi="Times New Roman"/>
          <w:sz w:val="24"/>
        </w:rPr>
        <w:t xml:space="preserve">прилагаемой </w:t>
      </w:r>
      <w:r w:rsidR="007F7250" w:rsidRPr="00C561F7">
        <w:rPr>
          <w:rFonts w:ascii="Times New Roman" w:hAnsi="Times New Roman"/>
          <w:sz w:val="24"/>
        </w:rPr>
        <w:t>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FB3768">
        <w:rPr>
          <w:rFonts w:ascii="Times New Roman" w:hAnsi="Times New Roman"/>
          <w:sz w:val="24"/>
        </w:rPr>
        <w:t>Подписанны</w:t>
      </w:r>
      <w:r w:rsidR="004930BA" w:rsidRPr="00FB3768">
        <w:rPr>
          <w:rFonts w:ascii="Times New Roman" w:hAnsi="Times New Roman"/>
          <w:sz w:val="24"/>
        </w:rPr>
        <w:t>й</w:t>
      </w:r>
      <w:r w:rsidRPr="00FB3768">
        <w:rPr>
          <w:rFonts w:ascii="Times New Roman" w:hAnsi="Times New Roman"/>
          <w:sz w:val="24"/>
        </w:rPr>
        <w:t xml:space="preserve"> проект </w:t>
      </w:r>
      <w:r w:rsidR="001232BA" w:rsidRPr="00FB3768">
        <w:rPr>
          <w:rFonts w:ascii="Times New Roman" w:hAnsi="Times New Roman"/>
          <w:sz w:val="24"/>
        </w:rPr>
        <w:t>договор</w:t>
      </w:r>
      <w:r w:rsidR="004930BA" w:rsidRPr="00FB3768">
        <w:rPr>
          <w:rFonts w:ascii="Times New Roman" w:hAnsi="Times New Roman"/>
          <w:sz w:val="24"/>
        </w:rPr>
        <w:t>а (</w:t>
      </w:r>
      <w:r w:rsidR="006A7027" w:rsidRPr="006A7027">
        <w:rPr>
          <w:rFonts w:ascii="Times New Roman" w:hAnsi="Times New Roman"/>
          <w:sz w:val="24"/>
        </w:rPr>
        <w:t>по форме</w:t>
      </w:r>
      <w:r w:rsidR="004930BA" w:rsidRPr="00FB3768">
        <w:rPr>
          <w:rFonts w:ascii="Times New Roman" w:hAnsi="Times New Roman"/>
          <w:sz w:val="24"/>
        </w:rPr>
        <w:t xml:space="preserve"> № </w:t>
      </w:r>
      <w:r w:rsidR="00BF375E">
        <w:rPr>
          <w:rFonts w:ascii="Times New Roman" w:hAnsi="Times New Roman"/>
          <w:sz w:val="24"/>
        </w:rPr>
        <w:t>4</w:t>
      </w:r>
      <w:r w:rsidR="004930BA" w:rsidRPr="00FB3768">
        <w:rPr>
          <w:rFonts w:ascii="Times New Roman" w:hAnsi="Times New Roman"/>
          <w:sz w:val="24"/>
        </w:rPr>
        <w:t xml:space="preserve"> </w:t>
      </w:r>
      <w:r w:rsidR="006A7027" w:rsidRPr="006A7027">
        <w:rPr>
          <w:rFonts w:ascii="Times New Roman" w:hAnsi="Times New Roman"/>
          <w:sz w:val="24"/>
        </w:rPr>
        <w:t xml:space="preserve">прилагаемой </w:t>
      </w:r>
      <w:r w:rsidR="004930BA" w:rsidRPr="00FB3768">
        <w:rPr>
          <w:rFonts w:ascii="Times New Roman" w:hAnsi="Times New Roman"/>
          <w:sz w:val="24"/>
        </w:rPr>
        <w:t>к настоящему ПДО)</w:t>
      </w:r>
      <w:r w:rsidR="007C26E8" w:rsidRPr="007C26E8">
        <w:rPr>
          <w:rFonts w:ascii="Times New Roman" w:hAnsi="Times New Roman"/>
          <w:sz w:val="24"/>
        </w:rPr>
        <w:t xml:space="preserve"> без указания информации о стоимости</w:t>
      </w:r>
      <w:r w:rsidRPr="00FB3768">
        <w:rPr>
          <w:rFonts w:ascii="Times New Roman" w:hAnsi="Times New Roman"/>
          <w:sz w:val="24"/>
        </w:rPr>
        <w:t>;</w:t>
      </w:r>
    </w:p>
    <w:p w:rsidR="00911C30" w:rsidRPr="00C561F7" w:rsidRDefault="00CB5BEC" w:rsidP="00911C30">
      <w:pPr>
        <w:pStyle w:val="a6"/>
        <w:numPr>
          <w:ilvl w:val="0"/>
          <w:numId w:val="2"/>
        </w:numPr>
        <w:tabs>
          <w:tab w:val="left" w:pos="1418"/>
        </w:tabs>
        <w:ind w:left="1418" w:hanging="341"/>
        <w:contextualSpacing w:val="0"/>
        <w:jc w:val="both"/>
        <w:rPr>
          <w:rFonts w:ascii="Times New Roman" w:hAnsi="Times New Roman"/>
          <w:sz w:val="24"/>
        </w:rPr>
      </w:pPr>
      <w:r w:rsidRPr="00CB5BEC">
        <w:rPr>
          <w:rFonts w:ascii="Times New Roman" w:hAnsi="Times New Roman"/>
          <w:sz w:val="24"/>
        </w:rPr>
        <w:t xml:space="preserve">Запарафированные листы радела 6 базового проекта </w:t>
      </w:r>
      <w:r w:rsidRPr="00CB5BEC">
        <w:rPr>
          <w:rFonts w:ascii="Times New Roman" w:hAnsi="Times New Roman"/>
          <w:sz w:val="24"/>
          <w:lang w:val="en-US"/>
        </w:rPr>
        <w:t>CLG</w:t>
      </w:r>
      <w:r w:rsidRPr="00CB5BEC">
        <w:rPr>
          <w:rFonts w:ascii="Times New Roman" w:hAnsi="Times New Roman"/>
          <w:sz w:val="24"/>
        </w:rPr>
        <w:t xml:space="preserve"> и карты загрузки с </w:t>
      </w:r>
      <w:r w:rsidR="003B4A54" w:rsidRPr="003B4A54">
        <w:rPr>
          <w:rFonts w:ascii="Times New Roman" w:hAnsi="Times New Roman"/>
          <w:sz w:val="24"/>
        </w:rPr>
        <w:t>подписью уполномоченн</w:t>
      </w:r>
      <w:r w:rsidR="003B4A54">
        <w:rPr>
          <w:rFonts w:ascii="Times New Roman" w:hAnsi="Times New Roman"/>
          <w:sz w:val="24"/>
        </w:rPr>
        <w:t>ого</w:t>
      </w:r>
      <w:r w:rsidR="003B4A54" w:rsidRPr="003B4A54">
        <w:rPr>
          <w:rFonts w:ascii="Times New Roman" w:hAnsi="Times New Roman"/>
          <w:sz w:val="24"/>
        </w:rPr>
        <w:t xml:space="preserve"> лиц</w:t>
      </w:r>
      <w:r w:rsidR="003B4A54">
        <w:rPr>
          <w:rFonts w:ascii="Times New Roman" w:hAnsi="Times New Roman"/>
          <w:sz w:val="24"/>
        </w:rPr>
        <w:t>а</w:t>
      </w:r>
      <w:r w:rsidR="003B4A54" w:rsidRPr="003B4A54">
        <w:rPr>
          <w:rFonts w:ascii="Times New Roman" w:hAnsi="Times New Roman"/>
          <w:sz w:val="24"/>
        </w:rPr>
        <w:t xml:space="preserve"> и заверенн</w:t>
      </w:r>
      <w:r w:rsidR="003B4A54">
        <w:rPr>
          <w:rFonts w:ascii="Times New Roman" w:hAnsi="Times New Roman"/>
          <w:sz w:val="24"/>
        </w:rPr>
        <w:t>ы</w:t>
      </w:r>
      <w:r w:rsidR="0078112F">
        <w:rPr>
          <w:rFonts w:ascii="Times New Roman" w:hAnsi="Times New Roman"/>
          <w:sz w:val="24"/>
        </w:rPr>
        <w:t>е</w:t>
      </w:r>
      <w:r w:rsidR="003B4A54" w:rsidRPr="003B4A54">
        <w:rPr>
          <w:rFonts w:ascii="Times New Roman" w:hAnsi="Times New Roman"/>
          <w:sz w:val="24"/>
        </w:rPr>
        <w:t xml:space="preserve"> печатью участника закупки</w:t>
      </w:r>
      <w:r w:rsidR="00911C30" w:rsidRPr="00C561F7">
        <w:rPr>
          <w:rFonts w:ascii="Times New Roman" w:hAnsi="Times New Roman"/>
          <w:sz w:val="24"/>
        </w:rPr>
        <w:t>;</w:t>
      </w:r>
      <w:r w:rsidR="00641751">
        <w:rPr>
          <w:rFonts w:ascii="Times New Roman" w:hAnsi="Times New Roman"/>
          <w:sz w:val="24"/>
        </w:rPr>
        <w:t xml:space="preserve"> </w:t>
      </w:r>
    </w:p>
    <w:p w:rsidR="008C15A1" w:rsidRPr="00CB5BEC" w:rsidRDefault="00CB5BEC" w:rsidP="00CB5BEC">
      <w:pPr>
        <w:pStyle w:val="a6"/>
        <w:numPr>
          <w:ilvl w:val="0"/>
          <w:numId w:val="2"/>
        </w:numPr>
        <w:tabs>
          <w:tab w:val="left" w:pos="1418"/>
        </w:tabs>
        <w:contextualSpacing w:val="0"/>
        <w:jc w:val="both"/>
        <w:rPr>
          <w:rFonts w:ascii="Times New Roman" w:hAnsi="Times New Roman"/>
          <w:sz w:val="24"/>
        </w:rPr>
      </w:pPr>
      <w:r w:rsidRPr="00CB5BEC">
        <w:rPr>
          <w:rFonts w:ascii="Times New Roman" w:hAnsi="Times New Roman"/>
          <w:sz w:val="24"/>
        </w:rPr>
        <w:t xml:space="preserve">Техническое предложение с указанием устройства плотной загрузки за подписью уполномоченного лица и заверенное печатью участника закупки, </w:t>
      </w:r>
      <w:r>
        <w:rPr>
          <w:rFonts w:ascii="Times New Roman" w:hAnsi="Times New Roman"/>
          <w:sz w:val="24"/>
        </w:rPr>
        <w:t>п</w:t>
      </w:r>
      <w:r w:rsidRPr="00CB5BEC">
        <w:rPr>
          <w:rFonts w:ascii="Times New Roman" w:hAnsi="Times New Roman"/>
          <w:sz w:val="24"/>
        </w:rPr>
        <w:t>ри применении аналога, предоставляется сравнительная таблица (Hydropac, Densicat, Catapac – аналог) с указанием характеристик, опреде</w:t>
      </w:r>
      <w:r>
        <w:rPr>
          <w:rFonts w:ascii="Times New Roman" w:hAnsi="Times New Roman"/>
          <w:sz w:val="24"/>
        </w:rPr>
        <w:t>ляющих потребительские свойства за</w:t>
      </w:r>
      <w:r w:rsidR="0078112F" w:rsidRPr="00CB5BEC">
        <w:rPr>
          <w:rFonts w:ascii="Times New Roman" w:hAnsi="Times New Roman"/>
          <w:sz w:val="24"/>
        </w:rPr>
        <w:t xml:space="preserve"> подписью уполномоченного лица и заверенное печатью участника закупки</w:t>
      </w:r>
      <w:r w:rsidR="008C15A1" w:rsidRPr="00CB5BEC">
        <w:rPr>
          <w:rFonts w:ascii="Times New Roman" w:hAnsi="Times New Roman"/>
          <w:sz w:val="24"/>
        </w:rPr>
        <w:t>;</w:t>
      </w:r>
    </w:p>
    <w:p w:rsidR="006C6A84" w:rsidRPr="00DB4C6D" w:rsidRDefault="0099689A" w:rsidP="006A7027">
      <w:pPr>
        <w:pStyle w:val="a6"/>
        <w:numPr>
          <w:ilvl w:val="0"/>
          <w:numId w:val="2"/>
        </w:numPr>
        <w:tabs>
          <w:tab w:val="left" w:pos="1418"/>
        </w:tabs>
        <w:contextualSpacing w:val="0"/>
        <w:jc w:val="both"/>
        <w:rPr>
          <w:rFonts w:ascii="Times New Roman" w:hAnsi="Times New Roman"/>
          <w:sz w:val="24"/>
        </w:rPr>
      </w:pPr>
      <w:r w:rsidRPr="00DB4C6D">
        <w:rPr>
          <w:rFonts w:ascii="Times New Roman" w:hAnsi="Times New Roman"/>
          <w:kern w:val="1"/>
          <w:sz w:val="24"/>
          <w:lang w:eastAsia="ar-SA"/>
        </w:rPr>
        <w:t>Справка о наличии кадровых ресурсах для выполнения работ по предмету закупки, не задействованных на период выполнения вышеуказанных работ на других объектах (П</w:t>
      </w:r>
      <w:r w:rsidR="006A7027" w:rsidRPr="00DB4C6D">
        <w:rPr>
          <w:rFonts w:ascii="Times New Roman" w:hAnsi="Times New Roman"/>
          <w:kern w:val="1"/>
          <w:sz w:val="24"/>
          <w:lang w:eastAsia="ar-SA"/>
        </w:rPr>
        <w:t>о форме</w:t>
      </w:r>
      <w:r w:rsidRPr="00DB4C6D">
        <w:rPr>
          <w:rFonts w:ascii="Times New Roman" w:hAnsi="Times New Roman"/>
          <w:kern w:val="1"/>
          <w:sz w:val="24"/>
          <w:lang w:eastAsia="ar-SA"/>
        </w:rPr>
        <w:t xml:space="preserve"> № 7</w:t>
      </w:r>
      <w:r w:rsidR="006A7027" w:rsidRPr="00DB4C6D">
        <w:t xml:space="preserve"> </w:t>
      </w:r>
      <w:r w:rsidR="006A7027" w:rsidRPr="00DB4C6D">
        <w:rPr>
          <w:rFonts w:ascii="Times New Roman" w:hAnsi="Times New Roman"/>
          <w:kern w:val="1"/>
          <w:sz w:val="24"/>
          <w:lang w:eastAsia="ar-SA"/>
        </w:rPr>
        <w:t>прилагаемой</w:t>
      </w:r>
      <w:r w:rsidRPr="00DB4C6D">
        <w:rPr>
          <w:rFonts w:ascii="Times New Roman" w:hAnsi="Times New Roman"/>
          <w:kern w:val="1"/>
          <w:sz w:val="24"/>
          <w:lang w:eastAsia="ar-SA"/>
        </w:rPr>
        <w:t xml:space="preserve"> к настоящему ПДО), за подписью </w:t>
      </w:r>
      <w:r w:rsidRPr="00DB4C6D">
        <w:rPr>
          <w:rFonts w:ascii="Times New Roman" w:hAnsi="Times New Roman"/>
          <w:kern w:val="1"/>
          <w:sz w:val="24"/>
          <w:lang w:eastAsia="ar-SA"/>
        </w:rPr>
        <w:lastRenderedPageBreak/>
        <w:t>руководителя организации с приложением заверенных копий действующих удостоверений или гарантийное письмо о предоставлении всех необходимых аттестаций до начала работ</w:t>
      </w:r>
      <w:r w:rsidRPr="00DB4C6D">
        <w:rPr>
          <w:rFonts w:ascii="Times New Roman" w:hAnsi="Times New Roman"/>
        </w:rPr>
        <w:t xml:space="preserve"> и заверенных </w:t>
      </w:r>
      <w:r w:rsidRPr="00DB4C6D">
        <w:rPr>
          <w:rFonts w:ascii="Times New Roman" w:hAnsi="Times New Roman"/>
          <w:kern w:val="1"/>
          <w:sz w:val="24"/>
          <w:lang w:eastAsia="ar-SA"/>
        </w:rPr>
        <w:t>копий протоколов об  обучении по теме "безопасное проведение газоопасных работ"</w:t>
      </w:r>
      <w:r w:rsidR="006C6A84" w:rsidRPr="00DB4C6D">
        <w:rPr>
          <w:rFonts w:ascii="Times New Roman" w:hAnsi="Times New Roman"/>
          <w:kern w:val="1"/>
          <w:sz w:val="24"/>
          <w:lang w:eastAsia="ar-SA"/>
        </w:rPr>
        <w:t>;</w:t>
      </w:r>
    </w:p>
    <w:p w:rsidR="006C6A84" w:rsidRPr="00DB4C6D" w:rsidRDefault="006A7027" w:rsidP="006A7027">
      <w:pPr>
        <w:pStyle w:val="a6"/>
        <w:numPr>
          <w:ilvl w:val="0"/>
          <w:numId w:val="2"/>
        </w:numPr>
        <w:tabs>
          <w:tab w:val="left" w:pos="1418"/>
        </w:tabs>
        <w:contextualSpacing w:val="0"/>
        <w:jc w:val="both"/>
        <w:rPr>
          <w:rFonts w:ascii="Times New Roman" w:hAnsi="Times New Roman"/>
          <w:sz w:val="24"/>
        </w:rPr>
      </w:pPr>
      <w:r w:rsidRPr="00DB4C6D">
        <w:rPr>
          <w:rFonts w:ascii="Times New Roman" w:hAnsi="Times New Roman"/>
          <w:sz w:val="24"/>
        </w:rPr>
        <w:t>Справка о заключенных и выполненных аналогичных договорах (</w:t>
      </w:r>
      <w:r w:rsidR="00803C89">
        <w:rPr>
          <w:rFonts w:ascii="Times New Roman" w:hAnsi="Times New Roman"/>
          <w:sz w:val="24"/>
        </w:rPr>
        <w:t>п</w:t>
      </w:r>
      <w:r w:rsidRPr="00DB4C6D">
        <w:rPr>
          <w:rFonts w:ascii="Times New Roman" w:hAnsi="Times New Roman"/>
          <w:sz w:val="24"/>
        </w:rPr>
        <w:t>о форме № 6 прилагаемой к настоящему ПДО) с указанием перечня предприятий на которых проводились подобные работы в последние два года за подписью уполномоченного лица и заверенные печатью участника закупки</w:t>
      </w:r>
      <w:r w:rsidR="006C6A84" w:rsidRPr="00DB4C6D">
        <w:rPr>
          <w:rFonts w:ascii="Times New Roman" w:hAnsi="Times New Roman"/>
          <w:iCs/>
          <w:sz w:val="24"/>
        </w:rPr>
        <w:t>;</w:t>
      </w:r>
    </w:p>
    <w:p w:rsidR="006C6A84" w:rsidRPr="00DB4C6D" w:rsidRDefault="00DB4C6D" w:rsidP="00DB4C6D">
      <w:pPr>
        <w:pStyle w:val="a6"/>
        <w:numPr>
          <w:ilvl w:val="0"/>
          <w:numId w:val="2"/>
        </w:numPr>
        <w:tabs>
          <w:tab w:val="left" w:pos="1418"/>
        </w:tabs>
        <w:contextualSpacing w:val="0"/>
        <w:jc w:val="both"/>
        <w:rPr>
          <w:rFonts w:ascii="Times New Roman" w:hAnsi="Times New Roman"/>
          <w:sz w:val="24"/>
        </w:rPr>
      </w:pPr>
      <w:r w:rsidRPr="00DB4C6D">
        <w:rPr>
          <w:rFonts w:ascii="Times New Roman" w:hAnsi="Times New Roman"/>
          <w:sz w:val="24"/>
        </w:rPr>
        <w:t>Гарантийное письмо в свободной форме на фирменном бланке за подписью уполномоченного лица и заверенное печатью участника закупки</w:t>
      </w:r>
      <w:r w:rsidRPr="00DB4C6D">
        <w:t xml:space="preserve">  </w:t>
      </w:r>
      <w:r w:rsidRPr="00DB4C6D">
        <w:rPr>
          <w:rFonts w:ascii="Times New Roman" w:hAnsi="Times New Roman"/>
        </w:rPr>
        <w:t>о г</w:t>
      </w:r>
      <w:r w:rsidRPr="00DB4C6D">
        <w:rPr>
          <w:rFonts w:ascii="Times New Roman" w:hAnsi="Times New Roman"/>
          <w:sz w:val="24"/>
        </w:rPr>
        <w:t>отовности производить работы в выходные и праздничные дни с увеличенным рабочим днем, с возможностью организации и проведении работ в круглосуточном режиме</w:t>
      </w:r>
      <w:r w:rsidR="006C6A84" w:rsidRPr="00DB4C6D">
        <w:rPr>
          <w:rFonts w:ascii="Times New Roman" w:hAnsi="Times New Roman"/>
          <w:sz w:val="24"/>
        </w:rPr>
        <w:t>;</w:t>
      </w:r>
    </w:p>
    <w:p w:rsidR="00D908FD" w:rsidRPr="00D908FD" w:rsidRDefault="00DB4C6D" w:rsidP="00DB4C6D">
      <w:pPr>
        <w:pStyle w:val="a6"/>
        <w:numPr>
          <w:ilvl w:val="0"/>
          <w:numId w:val="2"/>
        </w:numPr>
        <w:tabs>
          <w:tab w:val="left" w:pos="1418"/>
        </w:tabs>
        <w:contextualSpacing w:val="0"/>
        <w:jc w:val="both"/>
        <w:rPr>
          <w:rFonts w:ascii="Times New Roman" w:hAnsi="Times New Roman"/>
          <w:sz w:val="24"/>
        </w:rPr>
      </w:pPr>
      <w:r w:rsidRPr="00EA7479">
        <w:rPr>
          <w:rFonts w:ascii="Times New Roman" w:hAnsi="Times New Roman"/>
          <w:sz w:val="24"/>
        </w:rPr>
        <w:t>Гарантийное письмо в свободной форме на фирменном бланке за подписью</w:t>
      </w:r>
      <w:r w:rsidRPr="00DB4C6D">
        <w:rPr>
          <w:rFonts w:ascii="Times New Roman" w:hAnsi="Times New Roman"/>
          <w:sz w:val="24"/>
        </w:rPr>
        <w:t xml:space="preserve"> уполномоченного лица и заверенное печатью участника закупки</w:t>
      </w:r>
      <w:r>
        <w:rPr>
          <w:rFonts w:ascii="Times New Roman" w:hAnsi="Times New Roman"/>
          <w:sz w:val="24"/>
        </w:rPr>
        <w:t xml:space="preserve"> о н</w:t>
      </w:r>
      <w:r w:rsidRPr="00DB4C6D">
        <w:rPr>
          <w:rFonts w:ascii="Times New Roman" w:hAnsi="Times New Roman"/>
          <w:sz w:val="24"/>
        </w:rPr>
        <w:t>аличие специализированного оборудования для выполнения работ по предмету закупки</w:t>
      </w:r>
      <w:r w:rsidR="00D908FD" w:rsidRPr="00D908FD">
        <w:rPr>
          <w:rFonts w:ascii="Times New Roman" w:hAnsi="Times New Roman"/>
          <w:sz w:val="24"/>
        </w:rPr>
        <w:t>;</w:t>
      </w:r>
    </w:p>
    <w:p w:rsidR="00EA7479" w:rsidRPr="00EA7479" w:rsidRDefault="00EA7479" w:rsidP="00EA7479">
      <w:pPr>
        <w:pStyle w:val="a6"/>
        <w:numPr>
          <w:ilvl w:val="0"/>
          <w:numId w:val="2"/>
        </w:numPr>
        <w:tabs>
          <w:tab w:val="left" w:pos="1418"/>
        </w:tabs>
        <w:jc w:val="both"/>
        <w:rPr>
          <w:rFonts w:ascii="Times New Roman" w:hAnsi="Times New Roman"/>
          <w:sz w:val="24"/>
        </w:rPr>
      </w:pPr>
      <w:r w:rsidRPr="00EA7479">
        <w:rPr>
          <w:rFonts w:ascii="Times New Roman" w:hAnsi="Times New Roman"/>
          <w:sz w:val="24"/>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EA7479" w:rsidRPr="00EA7479" w:rsidRDefault="00EA7479" w:rsidP="00EA7479">
      <w:pPr>
        <w:pStyle w:val="a6"/>
        <w:tabs>
          <w:tab w:val="left" w:pos="1418"/>
        </w:tabs>
        <w:ind w:left="1440"/>
        <w:jc w:val="both"/>
        <w:rPr>
          <w:rFonts w:ascii="Times New Roman" w:hAnsi="Times New Roman"/>
          <w:sz w:val="24"/>
        </w:rPr>
      </w:pPr>
      <w:r w:rsidRPr="00EA7479">
        <w:rPr>
          <w:rFonts w:ascii="Times New Roman" w:hAnsi="Times New Roman"/>
          <w:sz w:val="24"/>
        </w:rPr>
        <w:t>- смерть в результате несчастного случая;</w:t>
      </w:r>
    </w:p>
    <w:p w:rsidR="00B3089B" w:rsidRPr="007C26E8" w:rsidRDefault="00EA7479" w:rsidP="00EA7479">
      <w:pPr>
        <w:pStyle w:val="a6"/>
        <w:tabs>
          <w:tab w:val="left" w:pos="1418"/>
        </w:tabs>
        <w:ind w:left="1440"/>
        <w:contextualSpacing w:val="0"/>
        <w:jc w:val="both"/>
        <w:rPr>
          <w:rFonts w:ascii="Times New Roman" w:hAnsi="Times New Roman"/>
          <w:sz w:val="24"/>
        </w:rPr>
      </w:pPr>
      <w:r w:rsidRPr="00EA7479">
        <w:rPr>
          <w:rFonts w:ascii="Times New Roman" w:hAnsi="Times New Roman"/>
          <w:sz w:val="24"/>
        </w:rPr>
        <w:t>- постоянная (полная) утрата трудоспособности в результате несчастного случая с установление</w:t>
      </w:r>
      <w:r>
        <w:rPr>
          <w:rFonts w:ascii="Times New Roman" w:hAnsi="Times New Roman"/>
          <w:sz w:val="24"/>
        </w:rPr>
        <w:t>м I, II, III групп инвалидности</w:t>
      </w:r>
      <w:r w:rsidR="00B3089B" w:rsidRPr="00C3289F">
        <w:rPr>
          <w:rFonts w:ascii="Times New Roman" w:hAnsi="Times New Roman"/>
          <w:sz w:val="24"/>
        </w:rPr>
        <w:t>,</w:t>
      </w:r>
      <w:r>
        <w:rPr>
          <w:rFonts w:ascii="Times New Roman" w:hAnsi="Times New Roman"/>
          <w:sz w:val="24"/>
        </w:rPr>
        <w:t xml:space="preserve"> </w:t>
      </w:r>
      <w:r w:rsidR="00B3089B" w:rsidRPr="00C3289F">
        <w:rPr>
          <w:rFonts w:ascii="Times New Roman" w:hAnsi="Times New Roman"/>
          <w:sz w:val="24"/>
        </w:rPr>
        <w:t xml:space="preserve">за подписью уполномоченного лица </w:t>
      </w:r>
      <w:r w:rsidR="00B3089B" w:rsidRPr="007C26E8">
        <w:rPr>
          <w:rFonts w:ascii="Times New Roman" w:hAnsi="Times New Roman"/>
          <w:sz w:val="24"/>
        </w:rPr>
        <w:t>и печатью участника закупки;</w:t>
      </w:r>
    </w:p>
    <w:p w:rsidR="009D6164" w:rsidRPr="009D6164" w:rsidRDefault="00EB26A0" w:rsidP="009D6164">
      <w:pPr>
        <w:pStyle w:val="a6"/>
        <w:numPr>
          <w:ilvl w:val="0"/>
          <w:numId w:val="2"/>
        </w:numPr>
        <w:tabs>
          <w:tab w:val="left" w:pos="1418"/>
        </w:tabs>
        <w:contextualSpacing w:val="0"/>
        <w:jc w:val="both"/>
        <w:rPr>
          <w:rFonts w:ascii="Times New Roman" w:hAnsi="Times New Roman"/>
          <w:sz w:val="24"/>
        </w:rPr>
      </w:pPr>
      <w:r w:rsidRPr="00EB26A0">
        <w:rPr>
          <w:rFonts w:ascii="Times New Roman" w:hAnsi="Times New Roman"/>
          <w:sz w:val="24"/>
        </w:rPr>
        <w:t>Письмо</w:t>
      </w:r>
      <w:r w:rsidR="009D6164" w:rsidRPr="009D6164">
        <w:rPr>
          <w:rFonts w:ascii="Times New Roman" w:hAnsi="Times New Roman"/>
          <w:sz w:val="24"/>
        </w:rPr>
        <w:t xml:space="preserve">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9D6164">
        <w:rPr>
          <w:rFonts w:ascii="Times New Roman" w:hAnsi="Times New Roman"/>
          <w:sz w:val="24"/>
        </w:rPr>
        <w:t xml:space="preserve">, </w:t>
      </w:r>
      <w:r w:rsidR="009D6164" w:rsidRPr="009D6164">
        <w:rPr>
          <w:rFonts w:ascii="Times New Roman" w:hAnsi="Times New Roman"/>
          <w:sz w:val="24"/>
        </w:rPr>
        <w:t>за подписью уполномоченного лица и печатью участника закупки;</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C93AC5" w:rsidRDefault="00C93AC5" w:rsidP="00C93AC5">
      <w:pPr>
        <w:pStyle w:val="a6"/>
        <w:numPr>
          <w:ilvl w:val="0"/>
          <w:numId w:val="2"/>
        </w:numPr>
        <w:tabs>
          <w:tab w:val="left" w:pos="1418"/>
        </w:tabs>
        <w:contextualSpacing w:val="0"/>
        <w:jc w:val="both"/>
        <w:rPr>
          <w:rFonts w:ascii="Times New Roman" w:hAnsi="Times New Roman"/>
          <w:sz w:val="24"/>
        </w:rPr>
      </w:pPr>
      <w:r w:rsidRPr="00C93AC5">
        <w:rPr>
          <w:rFonts w:ascii="Times New Roman" w:hAnsi="Times New Roman"/>
          <w:sz w:val="24"/>
        </w:rPr>
        <w:t xml:space="preserve">Письмо в свободной форме на фирменном бланке с печатью за подписью руководителя организации о </w:t>
      </w:r>
      <w:r>
        <w:rPr>
          <w:rFonts w:ascii="Times New Roman" w:hAnsi="Times New Roman"/>
          <w:sz w:val="24"/>
        </w:rPr>
        <w:t>с</w:t>
      </w:r>
      <w:r w:rsidRPr="00C93AC5">
        <w:rPr>
          <w:rFonts w:ascii="Times New Roman" w:hAnsi="Times New Roman"/>
          <w:sz w:val="24"/>
        </w:rPr>
        <w:t>огласи</w:t>
      </w:r>
      <w:r>
        <w:rPr>
          <w:rFonts w:ascii="Times New Roman" w:hAnsi="Times New Roman"/>
          <w:sz w:val="24"/>
        </w:rPr>
        <w:t>и</w:t>
      </w:r>
      <w:r w:rsidRPr="00C93AC5">
        <w:rPr>
          <w:rFonts w:ascii="Times New Roman" w:hAnsi="Times New Roman"/>
          <w:sz w:val="24"/>
        </w:rPr>
        <w:t xml:space="preserve"> Контрагента с возможностью корректировки ТП не более двух раз.</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803C89">
        <w:rPr>
          <w:rFonts w:ascii="Times New Roman" w:hAnsi="Times New Roman"/>
          <w:sz w:val="24"/>
        </w:rPr>
        <w:t xml:space="preserve">по форме </w:t>
      </w:r>
      <w:r w:rsidRPr="008E32E8">
        <w:rPr>
          <w:rFonts w:ascii="Times New Roman" w:hAnsi="Times New Roman"/>
          <w:sz w:val="24"/>
        </w:rPr>
        <w:t xml:space="preserve">№ </w:t>
      </w:r>
      <w:r w:rsidR="00186AEA">
        <w:rPr>
          <w:rFonts w:ascii="Times New Roman" w:hAnsi="Times New Roman"/>
          <w:sz w:val="24"/>
        </w:rPr>
        <w:t>5</w:t>
      </w:r>
      <w:r w:rsidRPr="008E32E8">
        <w:rPr>
          <w:rFonts w:ascii="Times New Roman" w:hAnsi="Times New Roman"/>
          <w:sz w:val="24"/>
        </w:rPr>
        <w:t xml:space="preserve"> </w:t>
      </w:r>
      <w:r w:rsidR="00803C89">
        <w:rPr>
          <w:rFonts w:ascii="Times New Roman" w:hAnsi="Times New Roman"/>
          <w:sz w:val="24"/>
        </w:rPr>
        <w:t xml:space="preserve">прилагаемой </w:t>
      </w:r>
      <w:r w:rsidRPr="008E32E8">
        <w:rPr>
          <w:rFonts w:ascii="Times New Roman" w:hAnsi="Times New Roman"/>
          <w:sz w:val="24"/>
        </w:rPr>
        <w:t>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lastRenderedPageBreak/>
        <w:t>Предложение о заключении договора с указанием цен, стоимости (</w:t>
      </w:r>
      <w:r w:rsidR="002862A4" w:rsidRPr="002862A4">
        <w:rPr>
          <w:rFonts w:ascii="Times New Roman" w:hAnsi="Times New Roman"/>
          <w:sz w:val="24"/>
        </w:rPr>
        <w:t>по форме</w:t>
      </w:r>
      <w:r w:rsidR="00FA2773" w:rsidRPr="00C561F7">
        <w:rPr>
          <w:rFonts w:ascii="Times New Roman" w:hAnsi="Times New Roman"/>
          <w:sz w:val="24"/>
        </w:rPr>
        <w:t xml:space="preserve"> № </w:t>
      </w:r>
      <w:r w:rsidR="00BF375E">
        <w:rPr>
          <w:rFonts w:ascii="Times New Roman" w:hAnsi="Times New Roman"/>
          <w:sz w:val="24"/>
        </w:rPr>
        <w:t>3</w:t>
      </w:r>
      <w:r w:rsidR="002862A4" w:rsidRPr="002862A4">
        <w:rPr>
          <w:rFonts w:ascii="Times New Roman" w:hAnsi="Times New Roman"/>
          <w:sz w:val="24"/>
        </w:rPr>
        <w:t xml:space="preserve"> прилагаемой к</w:t>
      </w:r>
      <w:r w:rsidR="00FA2773" w:rsidRPr="00C561F7">
        <w:rPr>
          <w:rFonts w:ascii="Times New Roman" w:hAnsi="Times New Roman"/>
          <w:sz w:val="24"/>
        </w:rPr>
        <w:t xml:space="preserve">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2862A4" w:rsidRPr="002862A4">
        <w:rPr>
          <w:rFonts w:ascii="Times New Roman" w:hAnsi="Times New Roman"/>
          <w:sz w:val="24"/>
        </w:rPr>
        <w:t>по форме № 4 прилагаемой к настоящему ПДО</w:t>
      </w:r>
      <w:r w:rsidRPr="008C6979">
        <w:rPr>
          <w:rFonts w:ascii="Times New Roman" w:hAnsi="Times New Roman"/>
          <w:sz w:val="24"/>
        </w:rPr>
        <w:t>)</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91DA4">
        <w:rPr>
          <w:rFonts w:ascii="Times New Roman" w:hAnsi="Times New Roman"/>
          <w:sz w:val="24"/>
        </w:rPr>
        <w:t>254</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9468C7">
        <w:rPr>
          <w:rFonts w:ascii="Times New Roman" w:hAnsi="Times New Roman"/>
          <w:sz w:val="24"/>
        </w:rPr>
        <w:t>«03» августа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lastRenderedPageBreak/>
        <w:t>Начало приема оферт – «</w:t>
      </w:r>
      <w:r w:rsidR="009468C7">
        <w:rPr>
          <w:rFonts w:ascii="Times New Roman" w:hAnsi="Times New Roman"/>
          <w:b/>
          <w:sz w:val="24"/>
        </w:rPr>
        <w:t>03</w:t>
      </w:r>
      <w:r w:rsidRPr="00C561F7">
        <w:rPr>
          <w:rFonts w:ascii="Times New Roman" w:hAnsi="Times New Roman"/>
          <w:b/>
          <w:sz w:val="24"/>
        </w:rPr>
        <w:t xml:space="preserve">» </w:t>
      </w:r>
      <w:r w:rsidR="009468C7">
        <w:rPr>
          <w:rFonts w:ascii="Times New Roman" w:hAnsi="Times New Roman"/>
          <w:b/>
          <w:sz w:val="24"/>
        </w:rPr>
        <w:t>августа</w:t>
      </w:r>
      <w:r w:rsidRPr="00C561F7">
        <w:rPr>
          <w:rFonts w:ascii="Times New Roman" w:hAnsi="Times New Roman"/>
          <w:b/>
          <w:sz w:val="24"/>
        </w:rPr>
        <w:t xml:space="preserve"> </w:t>
      </w:r>
      <w:r w:rsidR="009468C7">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9468C7">
        <w:rPr>
          <w:rFonts w:ascii="Times New Roman" w:hAnsi="Times New Roman"/>
          <w:b/>
          <w:sz w:val="24"/>
        </w:rPr>
        <w:t>16</w:t>
      </w:r>
      <w:r w:rsidRPr="00C561F7">
        <w:rPr>
          <w:rFonts w:ascii="Times New Roman" w:hAnsi="Times New Roman"/>
          <w:b/>
          <w:sz w:val="24"/>
        </w:rPr>
        <w:t>:</w:t>
      </w:r>
      <w:r w:rsidR="009468C7">
        <w:rPr>
          <w:rFonts w:ascii="Times New Roman" w:hAnsi="Times New Roman"/>
          <w:b/>
          <w:sz w:val="24"/>
        </w:rPr>
        <w:t>00 «17</w:t>
      </w:r>
      <w:r w:rsidRPr="00C561F7">
        <w:rPr>
          <w:rFonts w:ascii="Times New Roman" w:hAnsi="Times New Roman"/>
          <w:b/>
          <w:sz w:val="24"/>
        </w:rPr>
        <w:t xml:space="preserve">» </w:t>
      </w:r>
      <w:r w:rsidR="009468C7">
        <w:rPr>
          <w:rFonts w:ascii="Times New Roman" w:hAnsi="Times New Roman"/>
          <w:b/>
          <w:sz w:val="24"/>
        </w:rPr>
        <w:t>августа</w:t>
      </w:r>
      <w:r w:rsidRPr="00C561F7">
        <w:rPr>
          <w:rFonts w:ascii="Times New Roman" w:hAnsi="Times New Roman"/>
          <w:b/>
          <w:sz w:val="24"/>
        </w:rPr>
        <w:t xml:space="preserve"> </w:t>
      </w:r>
      <w:r w:rsidR="009468C7">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9468C7">
        <w:rPr>
          <w:rFonts w:ascii="Times New Roman" w:hAnsi="Times New Roman"/>
          <w:b/>
          <w:sz w:val="24"/>
        </w:rPr>
        <w:t>14</w:t>
      </w:r>
      <w:r w:rsidRPr="00C561F7">
        <w:rPr>
          <w:rFonts w:ascii="Times New Roman" w:hAnsi="Times New Roman"/>
          <w:b/>
          <w:sz w:val="24"/>
        </w:rPr>
        <w:t xml:space="preserve">» </w:t>
      </w:r>
      <w:r w:rsidR="009468C7">
        <w:rPr>
          <w:rFonts w:ascii="Times New Roman" w:hAnsi="Times New Roman"/>
          <w:b/>
          <w:sz w:val="24"/>
        </w:rPr>
        <w:t>октября 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w:t>
      </w:r>
      <w:r w:rsidR="009468C7">
        <w:rPr>
          <w:rFonts w:ascii="Times New Roman" w:hAnsi="Times New Roman"/>
          <w:sz w:val="24"/>
        </w:rPr>
        <w:t>ожения, полученные не позднее «15</w:t>
      </w:r>
      <w:r w:rsidRPr="00C561F7">
        <w:rPr>
          <w:rFonts w:ascii="Times New Roman" w:hAnsi="Times New Roman"/>
          <w:sz w:val="24"/>
        </w:rPr>
        <w:t xml:space="preserve">» </w:t>
      </w:r>
      <w:r w:rsidR="009468C7">
        <w:rPr>
          <w:rFonts w:ascii="Times New Roman" w:hAnsi="Times New Roman"/>
          <w:sz w:val="24"/>
        </w:rPr>
        <w:t>августа</w:t>
      </w:r>
      <w:r w:rsidRPr="00C561F7">
        <w:rPr>
          <w:rFonts w:ascii="Times New Roman" w:hAnsi="Times New Roman"/>
          <w:sz w:val="24"/>
        </w:rPr>
        <w:t xml:space="preserve"> </w:t>
      </w:r>
      <w:r w:rsidR="009468C7">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9468C7" w:rsidRPr="00C561F7" w:rsidRDefault="009468C7" w:rsidP="009468C7">
      <w:pPr>
        <w:ind w:firstLine="567"/>
        <w:jc w:val="both"/>
        <w:rPr>
          <w:rFonts w:ascii="Times New Roman" w:hAnsi="Times New Roman"/>
          <w:sz w:val="24"/>
        </w:rPr>
      </w:pPr>
      <w:r>
        <w:rPr>
          <w:rFonts w:ascii="Times New Roman" w:hAnsi="Times New Roman"/>
          <w:sz w:val="24"/>
        </w:rPr>
        <w:t xml:space="preserve">Ведущий специалист Тендерного комитета </w:t>
      </w:r>
      <w:r w:rsidRPr="00C561F7">
        <w:rPr>
          <w:rFonts w:ascii="Times New Roman" w:hAnsi="Times New Roman"/>
          <w:sz w:val="24"/>
        </w:rPr>
        <w:t xml:space="preserve">ОАО «Славнефть-ЯНОС» </w:t>
      </w:r>
      <w:r>
        <w:rPr>
          <w:rFonts w:ascii="Times New Roman" w:hAnsi="Times New Roman"/>
          <w:sz w:val="24"/>
        </w:rPr>
        <w:t>Кириллова</w:t>
      </w:r>
      <w:r>
        <w:rPr>
          <w:rFonts w:ascii="Times New Roman" w:hAnsi="Times New Roman"/>
          <w:sz w:val="24"/>
        </w:rPr>
        <w:t xml:space="preserve"> </w:t>
      </w:r>
      <w:r>
        <w:rPr>
          <w:rFonts w:ascii="Times New Roman" w:hAnsi="Times New Roman"/>
          <w:sz w:val="24"/>
        </w:rPr>
        <w:t>Надежда Владимировна</w:t>
      </w:r>
      <w:r w:rsidRPr="00C561F7">
        <w:rPr>
          <w:rFonts w:ascii="Times New Roman" w:hAnsi="Times New Roman"/>
          <w:sz w:val="24"/>
        </w:rPr>
        <w:t>.</w:t>
      </w:r>
    </w:p>
    <w:p w:rsidR="009468C7" w:rsidRPr="00C561F7" w:rsidRDefault="009468C7" w:rsidP="009468C7">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A33EB7">
          <w:rPr>
            <w:rStyle w:val="a8"/>
            <w:rFonts w:ascii="Times New Roman" w:hAnsi="Times New Roman"/>
            <w:sz w:val="24"/>
            <w:lang w:val="en-US"/>
          </w:rPr>
          <w:t>KirillovaNV</w:t>
        </w:r>
        <w:r w:rsidRPr="00A33EB7">
          <w:rPr>
            <w:rStyle w:val="a8"/>
            <w:rFonts w:ascii="Times New Roman" w:hAnsi="Times New Roman"/>
            <w:sz w:val="24"/>
          </w:rPr>
          <w:t>@</w:t>
        </w:r>
        <w:r w:rsidRPr="00A33EB7">
          <w:rPr>
            <w:rStyle w:val="a8"/>
            <w:rFonts w:ascii="Times New Roman" w:hAnsi="Times New Roman"/>
            <w:sz w:val="24"/>
            <w:lang w:val="en-US"/>
          </w:rPr>
          <w:t>yanos</w:t>
        </w:r>
        <w:r w:rsidRPr="00A33EB7">
          <w:rPr>
            <w:rStyle w:val="a8"/>
            <w:rFonts w:ascii="Times New Roman" w:hAnsi="Times New Roman"/>
            <w:sz w:val="24"/>
          </w:rPr>
          <w:t>.</w:t>
        </w:r>
        <w:r w:rsidRPr="00A33EB7">
          <w:rPr>
            <w:rStyle w:val="a8"/>
            <w:rFonts w:ascii="Times New Roman" w:hAnsi="Times New Roman"/>
            <w:sz w:val="24"/>
            <w:lang w:val="en-US"/>
          </w:rPr>
          <w:t>slavneft</w:t>
        </w:r>
        <w:r w:rsidRPr="00A33EB7">
          <w:rPr>
            <w:rStyle w:val="a8"/>
            <w:rFonts w:ascii="Times New Roman" w:hAnsi="Times New Roman"/>
            <w:sz w:val="24"/>
          </w:rPr>
          <w:t>.</w:t>
        </w:r>
        <w:r w:rsidRPr="00A33EB7">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9468C7">
      <w:pPr>
        <w:spacing w:before="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9468C7">
      <w:pPr>
        <w:spacing w:before="0"/>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9468C7">
      <w:pPr>
        <w:spacing w:before="0"/>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9468C7">
      <w:pPr>
        <w:spacing w:before="0"/>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9468C7" w:rsidRDefault="00DE7BED" w:rsidP="009468C7">
      <w:pPr>
        <w:spacing w:before="0"/>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690F88">
        <w:rPr>
          <w:rFonts w:ascii="Times New Roman" w:hAnsi="Times New Roman"/>
          <w:sz w:val="24"/>
        </w:rPr>
        <w:t>254</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9468C7">
        <w:rPr>
          <w:rFonts w:ascii="Times New Roman" w:hAnsi="Times New Roman"/>
          <w:sz w:val="24"/>
        </w:rPr>
        <w:t>«03» августа 2016г.</w:t>
      </w:r>
    </w:p>
    <w:p w:rsidR="00DE7BED" w:rsidRPr="00C561F7" w:rsidRDefault="00DE7BED" w:rsidP="009468C7">
      <w:pPr>
        <w:spacing w:before="0"/>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0E1DEA">
        <w:rPr>
          <w:rFonts w:ascii="Times New Roman" w:hAnsi="Times New Roman"/>
          <w:sz w:val="24"/>
        </w:rPr>
        <w:t>Форма</w:t>
      </w:r>
      <w:r w:rsidR="002C40E6">
        <w:rPr>
          <w:rFonts w:ascii="Times New Roman" w:hAnsi="Times New Roman"/>
          <w:sz w:val="24"/>
        </w:rPr>
        <w:t xml:space="preserve">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B25A57" w:rsidRPr="00C561F7">
        <w:rPr>
          <w:rFonts w:ascii="Times New Roman" w:hAnsi="Times New Roman"/>
          <w:sz w:val="24"/>
        </w:rPr>
        <w:t>«</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9468C7">
      <w:pPr>
        <w:rPr>
          <w:rFonts w:ascii="Times New Roman" w:hAnsi="Times New Roman"/>
          <w:sz w:val="24"/>
        </w:rPr>
      </w:pPr>
      <w:r>
        <w:rPr>
          <w:rFonts w:ascii="Times New Roman" w:hAnsi="Times New Roman"/>
          <w:sz w:val="24"/>
        </w:rPr>
        <w:t>4</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lastRenderedPageBreak/>
        <w:t>6</w:t>
      </w:r>
      <w:r w:rsidR="00DE7BED" w:rsidRPr="00C561F7">
        <w:rPr>
          <w:rFonts w:ascii="Times New Roman" w:hAnsi="Times New Roman"/>
          <w:sz w:val="24"/>
        </w:rPr>
        <w:t xml:space="preserve">. </w:t>
      </w:r>
      <w:r w:rsidR="0064175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w:t>
      </w:r>
      <w:r w:rsidR="000E1DEA" w:rsidRPr="000E1DEA">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495641" w:rsidRDefault="00495641">
      <w:pPr>
        <w:rPr>
          <w:rFonts w:ascii="Times New Roman" w:hAnsi="Times New Roman"/>
          <w:b/>
          <w:sz w:val="24"/>
        </w:rPr>
      </w:pPr>
    </w:p>
    <w:p w:rsidR="00632B82" w:rsidRDefault="00AE32FD" w:rsidP="009468C7">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bookmarkStart w:id="0" w:name="_GoBack"/>
      <w:bookmarkEnd w:id="0"/>
    </w:p>
    <w:sectPr w:rsidR="00632B82" w:rsidSect="009468C7">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E0E" w:rsidRDefault="00526E0E" w:rsidP="00FB07D9">
      <w:pPr>
        <w:spacing w:before="0"/>
      </w:pPr>
      <w:r>
        <w:separator/>
      </w:r>
    </w:p>
  </w:endnote>
  <w:endnote w:type="continuationSeparator" w:id="0">
    <w:p w:rsidR="00526E0E" w:rsidRDefault="00526E0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E0E" w:rsidRDefault="00526E0E">
    <w:pPr>
      <w:pStyle w:val="af4"/>
      <w:jc w:val="right"/>
    </w:pPr>
    <w:r>
      <w:fldChar w:fldCharType="begin"/>
    </w:r>
    <w:r>
      <w:instrText xml:space="preserve"> PAGE   \* MERGEFORMAT </w:instrText>
    </w:r>
    <w:r>
      <w:fldChar w:fldCharType="separate"/>
    </w:r>
    <w:r w:rsidR="009468C7">
      <w:rPr>
        <w:noProof/>
      </w:rPr>
      <w:t>7</w:t>
    </w:r>
    <w:r>
      <w:rPr>
        <w:noProof/>
      </w:rPr>
      <w:fldChar w:fldCharType="end"/>
    </w:r>
  </w:p>
  <w:p w:rsidR="00526E0E" w:rsidRDefault="00526E0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E0E" w:rsidRDefault="00526E0E" w:rsidP="00FB07D9">
      <w:pPr>
        <w:spacing w:before="0"/>
      </w:pPr>
      <w:r>
        <w:separator/>
      </w:r>
    </w:p>
  </w:footnote>
  <w:footnote w:type="continuationSeparator" w:id="0">
    <w:p w:rsidR="00526E0E" w:rsidRDefault="00526E0E"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4"/>
  </w:num>
  <w:num w:numId="3">
    <w:abstractNumId w:val="0"/>
  </w:num>
  <w:num w:numId="4">
    <w:abstractNumId w:val="12"/>
  </w:num>
  <w:num w:numId="5">
    <w:abstractNumId w:val="10"/>
  </w:num>
  <w:num w:numId="6">
    <w:abstractNumId w:val="15"/>
  </w:num>
  <w:num w:numId="7">
    <w:abstractNumId w:val="8"/>
  </w:num>
  <w:num w:numId="8">
    <w:abstractNumId w:val="11"/>
  </w:num>
  <w:num w:numId="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385"/>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4B2"/>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DEA"/>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4E39"/>
    <w:rsid w:val="0014581A"/>
    <w:rsid w:val="001458D4"/>
    <w:rsid w:val="00145925"/>
    <w:rsid w:val="00145C13"/>
    <w:rsid w:val="00146083"/>
    <w:rsid w:val="001470E9"/>
    <w:rsid w:val="00147EA3"/>
    <w:rsid w:val="00150AD9"/>
    <w:rsid w:val="00150CEF"/>
    <w:rsid w:val="00150D0D"/>
    <w:rsid w:val="00150E74"/>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BDE"/>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87C"/>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2A4"/>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0B13"/>
    <w:rsid w:val="0034142F"/>
    <w:rsid w:val="0034151B"/>
    <w:rsid w:val="0034174B"/>
    <w:rsid w:val="003419DF"/>
    <w:rsid w:val="00341A90"/>
    <w:rsid w:val="00341B0B"/>
    <w:rsid w:val="00341C2C"/>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3853"/>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222"/>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641"/>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C68"/>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E0E"/>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121"/>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9C"/>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C69"/>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72"/>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51"/>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C1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0F88"/>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27"/>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1C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49"/>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DA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26E8"/>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EBD"/>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3C89"/>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36"/>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6F8"/>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291"/>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C7"/>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9A"/>
    <w:rsid w:val="00997C3B"/>
    <w:rsid w:val="009A0835"/>
    <w:rsid w:val="009A0EBB"/>
    <w:rsid w:val="009A1039"/>
    <w:rsid w:val="009A132A"/>
    <w:rsid w:val="009A25A2"/>
    <w:rsid w:val="009A2BEE"/>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1F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4F5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0C1"/>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550"/>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BC"/>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A10"/>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BEC"/>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CA5"/>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A3D"/>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4C6D"/>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4E"/>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ACD"/>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479"/>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A0"/>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79CDA-E387-4531-940B-A9C26F76D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660188364">
      <w:bodyDiv w:val="1"/>
      <w:marLeft w:val="0"/>
      <w:marRight w:val="0"/>
      <w:marTop w:val="0"/>
      <w:marBottom w:val="0"/>
      <w:divBdr>
        <w:top w:val="none" w:sz="0" w:space="0" w:color="auto"/>
        <w:left w:val="none" w:sz="0" w:space="0" w:color="auto"/>
        <w:bottom w:val="none" w:sz="0" w:space="0" w:color="auto"/>
        <w:right w:val="none" w:sz="0" w:space="0" w:color="auto"/>
      </w:divBdr>
    </w:div>
    <w:div w:id="1765607187">
      <w:bodyDiv w:val="1"/>
      <w:marLeft w:val="0"/>
      <w:marRight w:val="0"/>
      <w:marTop w:val="0"/>
      <w:marBottom w:val="0"/>
      <w:divBdr>
        <w:top w:val="none" w:sz="0" w:space="0" w:color="auto"/>
        <w:left w:val="none" w:sz="0" w:space="0" w:color="auto"/>
        <w:bottom w:val="none" w:sz="0" w:space="0" w:color="auto"/>
        <w:right w:val="none" w:sz="0" w:space="0" w:color="auto"/>
      </w:divBdr>
    </w:div>
    <w:div w:id="187630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9AF25-CB08-4910-981F-2A343F9B0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7</Pages>
  <Words>2827</Words>
  <Characters>16120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Надежда Кириллова</cp:lastModifiedBy>
  <cp:revision>43</cp:revision>
  <cp:lastPrinted>2016-08-03T06:47:00Z</cp:lastPrinted>
  <dcterms:created xsi:type="dcterms:W3CDTF">2016-07-11T12:32:00Z</dcterms:created>
  <dcterms:modified xsi:type="dcterms:W3CDTF">2016-08-03T06:48:00Z</dcterms:modified>
</cp:coreProperties>
</file>